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102C52D3" w:rsidR="00533FAA" w:rsidRPr="00DE20C2" w:rsidRDefault="005B5686" w:rsidP="00533FAA">
      <w:pPr>
        <w:pStyle w:val="Nagwek1"/>
        <w:shd w:val="clear" w:color="auto" w:fill="C6D9F1" w:themeFill="text2" w:themeFillTint="33"/>
        <w:rPr>
          <w:rFonts w:ascii="Verdana" w:hAnsi="Verdana" w:cstheme="minorHAnsi"/>
          <w:color w:val="000000" w:themeColor="text1"/>
          <w:sz w:val="18"/>
          <w:szCs w:val="18"/>
        </w:rPr>
      </w:pPr>
      <w:bookmarkStart w:id="0" w:name="_Toc516738908"/>
      <w:bookmarkStart w:id="1" w:name="_Toc18928752"/>
      <w:r w:rsidRPr="00DE20C2">
        <w:rPr>
          <w:rFonts w:ascii="Verdana" w:hAnsi="Verdana" w:cstheme="minorHAnsi"/>
          <w:color w:val="000000" w:themeColor="text1"/>
          <w:sz w:val="18"/>
          <w:szCs w:val="18"/>
        </w:rPr>
        <w:t xml:space="preserve">ZAŁĄCZNIK NR </w:t>
      </w:r>
      <w:r w:rsidR="00301BDD" w:rsidRPr="00DE20C2">
        <w:rPr>
          <w:rFonts w:ascii="Verdana" w:hAnsi="Verdana" w:cstheme="minorHAnsi"/>
          <w:color w:val="000000" w:themeColor="text1"/>
          <w:sz w:val="18"/>
          <w:szCs w:val="18"/>
        </w:rPr>
        <w:t>9</w:t>
      </w:r>
      <w:r w:rsidR="00CA36EF" w:rsidRPr="00DE20C2">
        <w:rPr>
          <w:rFonts w:ascii="Verdana" w:hAnsi="Verdana" w:cstheme="minorHAnsi"/>
          <w:color w:val="000000" w:themeColor="text1"/>
          <w:sz w:val="18"/>
          <w:szCs w:val="18"/>
        </w:rPr>
        <w:t xml:space="preserve"> </w:t>
      </w:r>
      <w:r w:rsidRPr="00DE20C2">
        <w:rPr>
          <w:rFonts w:ascii="Verdana" w:hAnsi="Verdana" w:cstheme="minorHAnsi"/>
          <w:color w:val="000000" w:themeColor="text1"/>
          <w:sz w:val="18"/>
          <w:szCs w:val="18"/>
        </w:rPr>
        <w:t>DO SWZ</w:t>
      </w:r>
      <w:r w:rsidR="00BD2068" w:rsidRPr="00DE20C2">
        <w:rPr>
          <w:rFonts w:ascii="Verdana" w:hAnsi="Verdana" w:cstheme="minorHAnsi"/>
          <w:color w:val="000000" w:themeColor="text1"/>
          <w:sz w:val="18"/>
          <w:szCs w:val="18"/>
        </w:rPr>
        <w:t xml:space="preserve"> </w:t>
      </w:r>
      <w:r w:rsidR="009A4EA9" w:rsidRPr="00DE20C2">
        <w:rPr>
          <w:rFonts w:ascii="Verdana" w:hAnsi="Verdana" w:cstheme="minorHAnsi"/>
          <w:color w:val="000000" w:themeColor="text1"/>
          <w:sz w:val="18"/>
          <w:szCs w:val="18"/>
        </w:rPr>
        <w:t xml:space="preserve">– </w:t>
      </w:r>
      <w:bookmarkEnd w:id="0"/>
      <w:bookmarkEnd w:id="1"/>
      <w:r w:rsidR="007044E3" w:rsidRPr="00DE20C2">
        <w:rPr>
          <w:rFonts w:ascii="Verdana" w:hAnsi="Verdana" w:cstheme="minorHAnsi"/>
          <w:color w:val="000000" w:themeColor="text1"/>
          <w:sz w:val="18"/>
          <w:szCs w:val="18"/>
        </w:rPr>
        <w:t>ANKIETA WERYFIKACJI WYKONAWCY W ZAKRESIE ZAPEWNIENIA GWARANCJI BEZPIECZEŃSTWA PRZETWARZANIA DANYCH OSOBOWYCH</w:t>
      </w:r>
    </w:p>
    <w:p w14:paraId="2AAE3FB5" w14:textId="61E5B7BD" w:rsidR="00A473BE" w:rsidRPr="00DE20C2"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DE20C2" w:rsidRDefault="005B5686" w:rsidP="00A473BE">
      <w:pPr>
        <w:pStyle w:val="Akapitzlist"/>
        <w:spacing w:before="120" w:line="276" w:lineRule="auto"/>
        <w:ind w:left="284"/>
        <w:jc w:val="left"/>
        <w:outlineLvl w:val="0"/>
        <w:rPr>
          <w:rFonts w:ascii="Verdana" w:hAnsi="Verdana" w:cstheme="minorHAnsi"/>
          <w:b/>
          <w:sz w:val="18"/>
          <w:szCs w:val="18"/>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E20C2"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E20C2" w:rsidRDefault="001068D7" w:rsidP="00345526">
            <w:pPr>
              <w:ind w:right="28"/>
              <w:jc w:val="left"/>
              <w:rPr>
                <w:rFonts w:ascii="Verdana" w:hAnsi="Verdana" w:cstheme="minorHAnsi"/>
                <w:sz w:val="18"/>
                <w:szCs w:val="18"/>
                <w:u w:val="single"/>
              </w:rPr>
            </w:pPr>
            <w:r w:rsidRPr="00DE20C2">
              <w:rPr>
                <w:rFonts w:ascii="Verdana" w:hAnsi="Verdana" w:cstheme="minorHAnsi"/>
                <w:sz w:val="18"/>
                <w:szCs w:val="18"/>
                <w:u w:val="single"/>
              </w:rPr>
              <w:t>Wykonawca</w:t>
            </w:r>
            <w:r w:rsidR="002B3C41" w:rsidRPr="00DE20C2">
              <w:rPr>
                <w:rFonts w:ascii="Verdana" w:hAnsi="Verdana" w:cstheme="minorHAnsi"/>
                <w:sz w:val="18"/>
                <w:szCs w:val="18"/>
                <w:u w:val="single"/>
              </w:rPr>
              <w:t xml:space="preserve"> (podmiot przetwarzający)</w:t>
            </w:r>
          </w:p>
          <w:p w14:paraId="79E5977F" w14:textId="77777777" w:rsidR="001068D7" w:rsidRPr="00DE20C2" w:rsidRDefault="001068D7" w:rsidP="00345526">
            <w:pPr>
              <w:ind w:right="28"/>
              <w:jc w:val="left"/>
              <w:rPr>
                <w:rFonts w:ascii="Verdana" w:hAnsi="Verdana" w:cstheme="minorHAnsi"/>
                <w:sz w:val="18"/>
                <w:szCs w:val="18"/>
              </w:rPr>
            </w:pPr>
          </w:p>
          <w:p w14:paraId="77F1CA76" w14:textId="77777777" w:rsidR="001068D7" w:rsidRPr="00DE20C2" w:rsidRDefault="001068D7" w:rsidP="00345526">
            <w:pPr>
              <w:ind w:right="28"/>
              <w:jc w:val="center"/>
              <w:rPr>
                <w:rFonts w:ascii="Verdana" w:hAnsi="Verdana" w:cstheme="minorHAnsi"/>
                <w:sz w:val="18"/>
                <w:szCs w:val="18"/>
              </w:rPr>
            </w:pPr>
            <w:r w:rsidRPr="00DE20C2">
              <w:rPr>
                <w:rFonts w:ascii="Verdana" w:hAnsi="Verdana" w:cstheme="minorHAnsi"/>
                <w:sz w:val="18"/>
                <w:szCs w:val="18"/>
              </w:rPr>
              <w:t>…………………………………………………</w:t>
            </w:r>
          </w:p>
          <w:p w14:paraId="11F0FD4B" w14:textId="77777777" w:rsidR="001068D7" w:rsidRPr="00DE20C2" w:rsidRDefault="001068D7" w:rsidP="00345526">
            <w:pPr>
              <w:ind w:right="28"/>
              <w:jc w:val="center"/>
              <w:rPr>
                <w:rFonts w:ascii="Verdana" w:hAnsi="Verdana" w:cstheme="minorHAnsi"/>
                <w:sz w:val="18"/>
                <w:szCs w:val="18"/>
              </w:rPr>
            </w:pPr>
            <w:r w:rsidRPr="00DE20C2">
              <w:rPr>
                <w:rFonts w:ascii="Verdana" w:hAnsi="Verdana" w:cstheme="minorHAnsi"/>
                <w:sz w:val="18"/>
                <w:szCs w:val="18"/>
              </w:rPr>
              <w:t>……………………………………………….</w:t>
            </w:r>
          </w:p>
          <w:p w14:paraId="6531D36D" w14:textId="77777777" w:rsidR="001068D7" w:rsidRPr="00DE20C2" w:rsidRDefault="001068D7" w:rsidP="00345526">
            <w:pPr>
              <w:ind w:right="28"/>
              <w:jc w:val="center"/>
              <w:rPr>
                <w:rFonts w:ascii="Verdana" w:hAnsi="Verdana" w:cstheme="minorHAnsi"/>
                <w:sz w:val="18"/>
                <w:szCs w:val="18"/>
              </w:rPr>
            </w:pPr>
            <w:r w:rsidRPr="00DE20C2">
              <w:rPr>
                <w:rFonts w:ascii="Verdana" w:hAnsi="Verdana" w:cstheme="minorHAnsi"/>
                <w:sz w:val="18"/>
                <w:szCs w:val="18"/>
              </w:rPr>
              <w:t>Nazwa i adres</w:t>
            </w:r>
          </w:p>
          <w:p w14:paraId="4388EABE" w14:textId="77777777" w:rsidR="001068D7" w:rsidRPr="00DE20C2" w:rsidRDefault="001068D7" w:rsidP="00345526">
            <w:pPr>
              <w:ind w:right="28"/>
              <w:jc w:val="left"/>
              <w:rPr>
                <w:rFonts w:ascii="Verdana" w:hAnsi="Verdana" w:cstheme="minorHAnsi"/>
                <w:sz w:val="18"/>
                <w:szCs w:val="18"/>
              </w:rPr>
            </w:pPr>
          </w:p>
        </w:tc>
        <w:tc>
          <w:tcPr>
            <w:tcW w:w="850" w:type="dxa"/>
            <w:tcBorders>
              <w:left w:val="single" w:sz="4" w:space="0" w:color="auto"/>
              <w:right w:val="single" w:sz="4" w:space="0" w:color="auto"/>
            </w:tcBorders>
            <w:shd w:val="clear" w:color="auto" w:fill="auto"/>
          </w:tcPr>
          <w:p w14:paraId="76A2554F" w14:textId="77777777" w:rsidR="001068D7" w:rsidRPr="00DE20C2" w:rsidRDefault="001068D7" w:rsidP="00345526">
            <w:pPr>
              <w:spacing w:line="360" w:lineRule="auto"/>
              <w:rPr>
                <w:rFonts w:ascii="Verdana" w:eastAsiaTheme="majorEastAsia" w:hAnsi="Verdana" w:cstheme="minorHAnsi"/>
                <w:sz w:val="18"/>
                <w:szCs w:val="18"/>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E20C2" w:rsidRDefault="001068D7" w:rsidP="00345526">
            <w:pPr>
              <w:spacing w:line="360" w:lineRule="auto"/>
              <w:rPr>
                <w:rFonts w:ascii="Verdana" w:eastAsiaTheme="majorEastAsia" w:hAnsi="Verdana" w:cstheme="minorHAnsi"/>
                <w:sz w:val="18"/>
                <w:szCs w:val="18"/>
                <w:u w:val="single"/>
              </w:rPr>
            </w:pPr>
            <w:r w:rsidRPr="00DE20C2">
              <w:rPr>
                <w:rFonts w:ascii="Verdana" w:eastAsiaTheme="majorEastAsia" w:hAnsi="Verdana" w:cstheme="minorHAnsi"/>
                <w:sz w:val="18"/>
                <w:szCs w:val="18"/>
                <w:u w:val="single"/>
              </w:rPr>
              <w:t xml:space="preserve">Zamawiający </w:t>
            </w:r>
          </w:p>
          <w:p w14:paraId="0B79D2BE" w14:textId="77777777" w:rsidR="001068D7" w:rsidRPr="00DE20C2" w:rsidRDefault="001068D7" w:rsidP="00345526">
            <w:pPr>
              <w:spacing w:before="120" w:after="120" w:line="240" w:lineRule="auto"/>
              <w:contextualSpacing/>
              <w:jc w:val="center"/>
              <w:rPr>
                <w:rFonts w:ascii="Verdana" w:eastAsia="Calibri" w:hAnsi="Verdana" w:cstheme="minorHAnsi"/>
                <w:sz w:val="18"/>
                <w:szCs w:val="18"/>
              </w:rPr>
            </w:pPr>
            <w:r w:rsidRPr="00DE20C2">
              <w:rPr>
                <w:rFonts w:ascii="Verdana" w:eastAsia="Calibri" w:hAnsi="Verdana" w:cstheme="minorHAnsi"/>
                <w:sz w:val="18"/>
                <w:szCs w:val="18"/>
              </w:rPr>
              <w:t>PGE Dystrybucja S.A.</w:t>
            </w:r>
          </w:p>
          <w:p w14:paraId="5B966D22" w14:textId="77777777" w:rsidR="001068D7" w:rsidRPr="00DE20C2" w:rsidRDefault="001068D7" w:rsidP="00345526">
            <w:pPr>
              <w:spacing w:before="120" w:after="120" w:line="240" w:lineRule="auto"/>
              <w:contextualSpacing/>
              <w:jc w:val="center"/>
              <w:rPr>
                <w:rFonts w:ascii="Verdana" w:eastAsia="Calibri" w:hAnsi="Verdana" w:cstheme="minorHAnsi"/>
                <w:sz w:val="18"/>
                <w:szCs w:val="18"/>
              </w:rPr>
            </w:pPr>
            <w:r w:rsidRPr="00DE20C2">
              <w:rPr>
                <w:rFonts w:ascii="Verdana" w:eastAsia="Calibri" w:hAnsi="Verdana" w:cstheme="minorHAnsi"/>
                <w:sz w:val="18"/>
                <w:szCs w:val="18"/>
              </w:rPr>
              <w:t>w imieniu i na rzecz której działa:</w:t>
            </w:r>
          </w:p>
          <w:p w14:paraId="34E58E57" w14:textId="2CCC916F" w:rsidR="001068D7" w:rsidRPr="00DE20C2" w:rsidRDefault="001068D7" w:rsidP="00345526">
            <w:pPr>
              <w:spacing w:before="120" w:after="120" w:line="240" w:lineRule="auto"/>
              <w:contextualSpacing/>
              <w:jc w:val="center"/>
              <w:rPr>
                <w:rFonts w:ascii="Verdana" w:eastAsia="Calibri" w:hAnsi="Verdana" w:cstheme="minorHAnsi"/>
                <w:b/>
                <w:sz w:val="18"/>
                <w:szCs w:val="18"/>
              </w:rPr>
            </w:pPr>
            <w:r w:rsidRPr="00DE20C2">
              <w:rPr>
                <w:rFonts w:ascii="Verdana" w:eastAsia="Calibri" w:hAnsi="Verdana" w:cstheme="minorHAnsi"/>
                <w:b/>
                <w:sz w:val="18"/>
                <w:szCs w:val="18"/>
              </w:rPr>
              <w:t xml:space="preserve">PGE Dystrybucja S.A. Oddział </w:t>
            </w:r>
            <w:r w:rsidR="00F47155" w:rsidRPr="00DE20C2">
              <w:rPr>
                <w:rFonts w:ascii="Verdana" w:eastAsia="Calibri" w:hAnsi="Verdana" w:cstheme="minorHAnsi"/>
                <w:b/>
                <w:sz w:val="18"/>
                <w:szCs w:val="18"/>
              </w:rPr>
              <w:t>Zamość</w:t>
            </w:r>
          </w:p>
          <w:p w14:paraId="3BEE62C1" w14:textId="2746BB48" w:rsidR="001068D7" w:rsidRPr="00DE20C2" w:rsidRDefault="00F47155" w:rsidP="000F79BC">
            <w:pPr>
              <w:spacing w:before="120" w:after="120" w:line="240" w:lineRule="auto"/>
              <w:contextualSpacing/>
              <w:jc w:val="center"/>
              <w:rPr>
                <w:rFonts w:ascii="Verdana" w:eastAsia="Calibri" w:hAnsi="Verdana" w:cstheme="minorHAnsi"/>
                <w:b/>
                <w:sz w:val="18"/>
                <w:szCs w:val="18"/>
              </w:rPr>
            </w:pPr>
            <w:r w:rsidRPr="00DE20C2">
              <w:rPr>
                <w:rFonts w:ascii="Verdana" w:eastAsia="Calibri" w:hAnsi="Verdana" w:cstheme="minorHAnsi"/>
                <w:b/>
                <w:sz w:val="18"/>
                <w:szCs w:val="18"/>
              </w:rPr>
              <w:t>ul.  Koźmiana  1</w:t>
            </w:r>
            <w:r w:rsidR="000F79BC" w:rsidRPr="00DE20C2">
              <w:rPr>
                <w:rFonts w:ascii="Verdana" w:eastAsia="Calibri" w:hAnsi="Verdana" w:cstheme="minorHAnsi"/>
                <w:b/>
                <w:sz w:val="18"/>
                <w:szCs w:val="18"/>
              </w:rPr>
              <w:t xml:space="preserve">, </w:t>
            </w:r>
            <w:r w:rsidRPr="00DE20C2">
              <w:rPr>
                <w:rFonts w:ascii="Verdana" w:eastAsia="Calibri" w:hAnsi="Verdana" w:cstheme="minorHAnsi"/>
                <w:b/>
                <w:sz w:val="18"/>
                <w:szCs w:val="18"/>
              </w:rPr>
              <w:t>22 – 400 Zamość</w:t>
            </w:r>
          </w:p>
        </w:tc>
      </w:tr>
    </w:tbl>
    <w:p w14:paraId="4E74576A" w14:textId="71DA96E8" w:rsidR="001068D7" w:rsidRPr="00DE20C2" w:rsidRDefault="001068D7" w:rsidP="00A473BE">
      <w:pPr>
        <w:pStyle w:val="Akapitzlist"/>
        <w:spacing w:before="120" w:line="276" w:lineRule="auto"/>
        <w:ind w:left="284"/>
        <w:jc w:val="left"/>
        <w:outlineLvl w:val="0"/>
        <w:rPr>
          <w:rFonts w:ascii="Verdana" w:hAnsi="Verdana" w:cstheme="minorHAnsi"/>
          <w:b/>
          <w:sz w:val="18"/>
          <w:szCs w:val="18"/>
        </w:rPr>
      </w:pPr>
    </w:p>
    <w:p w14:paraId="23ACF4C0" w14:textId="624B0E2C" w:rsidR="00A473BE" w:rsidRPr="00DE20C2" w:rsidRDefault="00A473BE" w:rsidP="00A473BE">
      <w:pPr>
        <w:pStyle w:val="Akapitzlist"/>
        <w:spacing w:before="120" w:line="276" w:lineRule="auto"/>
        <w:ind w:left="284"/>
        <w:jc w:val="left"/>
        <w:outlineLvl w:val="0"/>
        <w:rPr>
          <w:rFonts w:ascii="Verdana" w:hAnsi="Verdana" w:cstheme="minorHAnsi"/>
          <w:b/>
          <w:sz w:val="18"/>
          <w:szCs w:val="18"/>
        </w:rPr>
      </w:pPr>
    </w:p>
    <w:p w14:paraId="68E92CFA" w14:textId="46F5B4B7" w:rsidR="005B5686" w:rsidRPr="00DE20C2" w:rsidRDefault="007044E3" w:rsidP="00533FAA">
      <w:pPr>
        <w:tabs>
          <w:tab w:val="left" w:pos="1628"/>
        </w:tabs>
        <w:jc w:val="center"/>
        <w:rPr>
          <w:rFonts w:ascii="Verdana" w:hAnsi="Verdana" w:cstheme="minorHAnsi"/>
          <w:b/>
          <w:sz w:val="18"/>
          <w:szCs w:val="18"/>
        </w:rPr>
      </w:pPr>
      <w:r w:rsidRPr="00DE20C2">
        <w:rPr>
          <w:rFonts w:ascii="Verdana" w:hAnsi="Verdana" w:cstheme="minorHAnsi"/>
          <w:b/>
          <w:sz w:val="18"/>
          <w:szCs w:val="18"/>
        </w:rPr>
        <w:t>ANKIETA WERYFIKACJI WYKONAWCY W ZAKRESIE ZAPEWNIENIA GWARANCJI BEZPIECZEŃSTWA PRZETWARZANIA DANYCH OSOBOWYCH</w:t>
      </w:r>
      <w:r w:rsidR="00343536" w:rsidRPr="00DE20C2">
        <w:rPr>
          <w:rFonts w:ascii="Verdana" w:hAnsi="Verdana" w:cstheme="minorHAnsi"/>
          <w:b/>
          <w:sz w:val="18"/>
          <w:szCs w:val="18"/>
        </w:rPr>
        <w:t xml:space="preserve"> </w:t>
      </w:r>
    </w:p>
    <w:p w14:paraId="713C0359" w14:textId="05D4BCB1" w:rsidR="00B371EF" w:rsidRPr="00DE20C2" w:rsidRDefault="00B371EF" w:rsidP="00533FAA">
      <w:pPr>
        <w:rPr>
          <w:rFonts w:ascii="Verdana" w:hAnsi="Verdana" w:cstheme="minorHAnsi"/>
          <w:sz w:val="18"/>
          <w:szCs w:val="18"/>
        </w:rPr>
      </w:pPr>
    </w:p>
    <w:p w14:paraId="258FE0BC" w14:textId="65B93162" w:rsidR="00533FAA" w:rsidRPr="00DE20C2" w:rsidRDefault="00547A1B" w:rsidP="004B555E">
      <w:pPr>
        <w:rPr>
          <w:rFonts w:ascii="Verdana" w:hAnsi="Verdana" w:cstheme="minorHAnsi"/>
          <w:b/>
          <w:bCs/>
          <w:sz w:val="18"/>
          <w:szCs w:val="18"/>
        </w:rPr>
      </w:pPr>
      <w:r w:rsidRPr="00DE20C2">
        <w:rPr>
          <w:rFonts w:ascii="Verdana" w:hAnsi="Verdana" w:cstheme="minorHAnsi"/>
          <w:sz w:val="18"/>
          <w:szCs w:val="18"/>
          <w:lang w:eastAsia="pl-PL"/>
        </w:rPr>
        <w:t>W związku z Ofertą Wykonawcy złożoną</w:t>
      </w:r>
      <w:r w:rsidR="00533FAA" w:rsidRPr="00DE20C2">
        <w:rPr>
          <w:rFonts w:ascii="Verdana" w:hAnsi="Verdana" w:cstheme="minorHAnsi"/>
          <w:sz w:val="18"/>
          <w:szCs w:val="18"/>
          <w:lang w:eastAsia="pl-PL"/>
        </w:rPr>
        <w:t xml:space="preserve"> w postępowaniu zakupowym </w:t>
      </w:r>
      <w:r w:rsidR="00DE20C2">
        <w:rPr>
          <w:rFonts w:ascii="Verdana" w:hAnsi="Verdana" w:cstheme="minorHAnsi"/>
          <w:sz w:val="18"/>
          <w:szCs w:val="18"/>
          <w:lang w:eastAsia="pl-PL"/>
        </w:rPr>
        <w:br/>
      </w:r>
      <w:r w:rsidR="00533FAA" w:rsidRPr="00DE20C2">
        <w:rPr>
          <w:rFonts w:ascii="Verdana" w:hAnsi="Verdana" w:cstheme="minorHAnsi"/>
          <w:sz w:val="18"/>
          <w:szCs w:val="18"/>
          <w:lang w:eastAsia="pl-PL"/>
        </w:rPr>
        <w:t xml:space="preserve">nr </w:t>
      </w:r>
      <w:r w:rsidR="0055471C" w:rsidRPr="00DE20C2">
        <w:rPr>
          <w:rFonts w:ascii="Verdana" w:hAnsi="Verdana" w:cstheme="minorHAnsi"/>
          <w:b/>
          <w:sz w:val="18"/>
          <w:szCs w:val="18"/>
          <w:lang w:eastAsia="pl-PL"/>
        </w:rPr>
        <w:t>POST/DYS/OZ/</w:t>
      </w:r>
      <w:r w:rsidR="002A4ED9" w:rsidRPr="00DE20C2">
        <w:rPr>
          <w:rFonts w:ascii="Verdana" w:hAnsi="Verdana" w:cstheme="minorHAnsi"/>
          <w:b/>
          <w:sz w:val="18"/>
          <w:szCs w:val="18"/>
          <w:lang w:eastAsia="pl-PL"/>
        </w:rPr>
        <w:t>G</w:t>
      </w:r>
      <w:r w:rsidR="0095005C" w:rsidRPr="00DE20C2">
        <w:rPr>
          <w:rFonts w:ascii="Verdana" w:hAnsi="Verdana" w:cstheme="minorHAnsi"/>
          <w:b/>
          <w:sz w:val="18"/>
          <w:szCs w:val="18"/>
          <w:lang w:eastAsia="pl-PL"/>
        </w:rPr>
        <w:t>ZA/</w:t>
      </w:r>
      <w:r w:rsidR="00BC577C">
        <w:rPr>
          <w:rFonts w:ascii="Verdana" w:hAnsi="Verdana" w:cstheme="minorHAnsi"/>
          <w:b/>
          <w:sz w:val="18"/>
          <w:szCs w:val="18"/>
          <w:lang w:eastAsia="pl-PL"/>
        </w:rPr>
        <w:t>04403</w:t>
      </w:r>
      <w:r w:rsidR="00AD2FB4" w:rsidRPr="00DE20C2">
        <w:rPr>
          <w:rFonts w:ascii="Verdana" w:hAnsi="Verdana" w:cstheme="minorHAnsi"/>
          <w:b/>
          <w:sz w:val="18"/>
          <w:szCs w:val="18"/>
          <w:lang w:eastAsia="pl-PL"/>
        </w:rPr>
        <w:t xml:space="preserve">/2025 </w:t>
      </w:r>
      <w:r w:rsidR="00533FAA" w:rsidRPr="00DE20C2">
        <w:rPr>
          <w:rFonts w:ascii="Verdana" w:hAnsi="Verdana" w:cstheme="minorHAnsi"/>
          <w:sz w:val="18"/>
          <w:szCs w:val="18"/>
          <w:lang w:eastAsia="pl-PL"/>
        </w:rPr>
        <w:t xml:space="preserve">prowadzonym w trybie przetargu nieograniczonego </w:t>
      </w:r>
      <w:r w:rsidR="00DE20C2">
        <w:rPr>
          <w:rFonts w:ascii="Verdana" w:hAnsi="Verdana" w:cstheme="minorHAnsi"/>
          <w:sz w:val="18"/>
          <w:szCs w:val="18"/>
          <w:lang w:eastAsia="pl-PL"/>
        </w:rPr>
        <w:br/>
      </w:r>
      <w:r w:rsidR="00EF1BBE" w:rsidRPr="00DE20C2">
        <w:rPr>
          <w:rFonts w:ascii="Verdana" w:hAnsi="Verdana" w:cstheme="minorHAnsi"/>
          <w:sz w:val="18"/>
          <w:szCs w:val="18"/>
          <w:lang w:eastAsia="pl-PL"/>
        </w:rPr>
        <w:t>pn</w:t>
      </w:r>
      <w:r w:rsidR="00F44EB8" w:rsidRPr="00DE20C2">
        <w:rPr>
          <w:rFonts w:ascii="Verdana" w:hAnsi="Verdana" w:cstheme="minorHAnsi"/>
          <w:sz w:val="18"/>
          <w:szCs w:val="18"/>
          <w:lang w:eastAsia="pl-PL"/>
        </w:rPr>
        <w:t>.</w:t>
      </w:r>
      <w:r w:rsidR="0054064D" w:rsidRPr="00DE20C2">
        <w:rPr>
          <w:rFonts w:ascii="Verdana" w:hAnsi="Verdana" w:cstheme="minorHAnsi"/>
          <w:b/>
          <w:bCs/>
          <w:sz w:val="18"/>
          <w:szCs w:val="18"/>
        </w:rPr>
        <w:t xml:space="preserve"> </w:t>
      </w:r>
      <w:r w:rsidR="00BC577C" w:rsidRPr="00BC577C">
        <w:rPr>
          <w:rFonts w:ascii="Verdana" w:hAnsi="Verdana" w:cstheme="minorHAnsi"/>
          <w:b/>
          <w:bCs/>
          <w:sz w:val="18"/>
          <w:szCs w:val="18"/>
        </w:rPr>
        <w:t>Przyłączenie do sieci dystrybucyjnej 3 podmiotów na terenie RE Zamość i RE Jarosław: cz. 1: Przyłączenie obiektu „instalacja fotowoltaiczna” w m. Wola Dereźniańska, gm. Biłgoraj; cz. 2: Przyłączenie obiektu „instalacja fotowoltaiczna Twierdza Zamość 2” ul. Przemysłowa w Zamościu; cz. 3: Przyłączenie budynku biurowego, hal produkcyjnych w m. Tryńcza, realizowane w systemie „zaprojektuj i zbuduj”</w:t>
      </w:r>
      <w:r w:rsidR="00BC577C">
        <w:rPr>
          <w:rFonts w:ascii="Verdana" w:hAnsi="Verdana" w:cstheme="minorHAnsi"/>
          <w:b/>
          <w:bCs/>
          <w:sz w:val="18"/>
          <w:szCs w:val="18"/>
        </w:rPr>
        <w:t xml:space="preserve">, </w:t>
      </w:r>
      <w:r w:rsidR="00533FAA" w:rsidRPr="00DE20C2">
        <w:rPr>
          <w:rFonts w:ascii="Verdana" w:hAnsi="Verdana" w:cstheme="minorHAnsi"/>
          <w:sz w:val="18"/>
          <w:szCs w:val="18"/>
          <w:lang w:eastAsia="pl-PL"/>
        </w:rPr>
        <w:t>niżej</w:t>
      </w:r>
      <w:r w:rsidRPr="00DE20C2">
        <w:rPr>
          <w:rFonts w:ascii="Verdana" w:hAnsi="Verdana" w:cstheme="minorHAnsi"/>
          <w:sz w:val="18"/>
          <w:szCs w:val="18"/>
          <w:lang w:eastAsia="pl-PL"/>
        </w:rPr>
        <w:t xml:space="preserve"> wskazujemy informacje dotyczące zapewnienia gwarancji bezpieczeństwa przetwarzania</w:t>
      </w:r>
      <w:r w:rsidR="002B3C41" w:rsidRPr="00DE20C2">
        <w:rPr>
          <w:rFonts w:ascii="Verdana" w:hAnsi="Verdana" w:cstheme="minorHAnsi"/>
          <w:sz w:val="18"/>
          <w:szCs w:val="18"/>
          <w:lang w:eastAsia="pl-PL"/>
        </w:rPr>
        <w:t xml:space="preserve"> danych osobowych</w:t>
      </w:r>
      <w:r w:rsidR="00301BDD" w:rsidRPr="00DE20C2">
        <w:rPr>
          <w:rFonts w:ascii="Verdana" w:hAnsi="Verdana" w:cstheme="minorHAnsi"/>
          <w:sz w:val="18"/>
          <w:szCs w:val="18"/>
          <w:lang w:eastAsia="pl-PL"/>
        </w:rPr>
        <w:t>.</w:t>
      </w:r>
    </w:p>
    <w:p w14:paraId="1FB5DA0E" w14:textId="77777777" w:rsidR="00133589" w:rsidRPr="00DE20C2" w:rsidRDefault="00133589" w:rsidP="00133589">
      <w:pPr>
        <w:widowControl w:val="0"/>
        <w:snapToGrid w:val="0"/>
        <w:spacing w:line="240" w:lineRule="auto"/>
        <w:ind w:right="170"/>
        <w:rPr>
          <w:rFonts w:ascii="Verdana" w:hAnsi="Verdana" w:cstheme="minorHAnsi"/>
          <w:sz w:val="18"/>
          <w:szCs w:val="1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E20C2"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E20C2" w:rsidRDefault="002B3C41" w:rsidP="00EA7FDF">
            <w:pPr>
              <w:pStyle w:val="opis"/>
              <w:tabs>
                <w:tab w:val="left" w:pos="415"/>
              </w:tabs>
              <w:spacing w:line="300" w:lineRule="auto"/>
              <w:ind w:left="0" w:right="0"/>
              <w:jc w:val="center"/>
              <w:rPr>
                <w:rFonts w:ascii="Verdana" w:hAnsi="Verdana" w:cstheme="minorHAnsi"/>
                <w:i/>
                <w:sz w:val="18"/>
                <w:szCs w:val="18"/>
              </w:rPr>
            </w:pPr>
            <w:r w:rsidRPr="00DE20C2">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E20C2" w:rsidRDefault="002B3C41" w:rsidP="00B045C8">
            <w:pPr>
              <w:pStyle w:val="opis"/>
              <w:spacing w:line="300" w:lineRule="auto"/>
              <w:ind w:left="0"/>
              <w:jc w:val="center"/>
              <w:rPr>
                <w:rFonts w:ascii="Verdana" w:hAnsi="Verdana" w:cstheme="minorHAnsi"/>
                <w:i/>
                <w:sz w:val="18"/>
                <w:szCs w:val="18"/>
              </w:rPr>
            </w:pPr>
            <w:r w:rsidRPr="00DE20C2">
              <w:rPr>
                <w:rFonts w:ascii="Verdana" w:hAnsi="Verdana" w:cstheme="minorHAnsi"/>
                <w:i/>
                <w:sz w:val="18"/>
                <w:szCs w:val="18"/>
              </w:rPr>
              <w:t>Wymagany przez Zmawiającego zakres informacji / Informacje Wykonawcy</w:t>
            </w:r>
            <w:r w:rsidR="00B045C8" w:rsidRPr="00DE20C2">
              <w:rPr>
                <w:rFonts w:ascii="Verdana" w:hAnsi="Verdana" w:cstheme="minorHAnsi"/>
                <w:i/>
                <w:sz w:val="18"/>
                <w:szCs w:val="18"/>
              </w:rPr>
              <w:t xml:space="preserve"> (podmiotu przetwarzającego dane osobowe)</w:t>
            </w:r>
          </w:p>
        </w:tc>
      </w:tr>
      <w:tr w:rsidR="002B3C41" w:rsidRPr="00DE20C2"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E20C2" w:rsidRDefault="002B3C4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E20C2" w:rsidRDefault="002B3C41"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 xml:space="preserve">Pełna nazwa podmiotu przetwarzającego dane </w:t>
            </w:r>
            <w:r w:rsidR="00E90ECF" w:rsidRPr="00DE20C2">
              <w:rPr>
                <w:rFonts w:ascii="Verdana" w:hAnsi="Verdana" w:cstheme="minorHAnsi"/>
                <w:sz w:val="18"/>
                <w:szCs w:val="18"/>
              </w:rPr>
              <w:t>osobowe</w:t>
            </w:r>
            <w:r w:rsidRPr="00DE20C2">
              <w:rPr>
                <w:rFonts w:ascii="Verdana" w:hAnsi="Verdana" w:cstheme="minorHAnsi"/>
                <w:sz w:val="18"/>
                <w:szCs w:val="18"/>
              </w:rPr>
              <w:t>:</w:t>
            </w:r>
          </w:p>
          <w:p w14:paraId="304F4E56" w14:textId="32FE2384" w:rsidR="002B3C4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2B3C41" w:rsidRPr="00DE20C2"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E20C2" w:rsidRDefault="002B3C4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E20C2" w:rsidRDefault="002B3C41" w:rsidP="002B3C41">
            <w:pPr>
              <w:rPr>
                <w:rFonts w:ascii="Verdana" w:hAnsi="Verdana" w:cstheme="minorHAnsi"/>
                <w:sz w:val="18"/>
                <w:szCs w:val="18"/>
              </w:rPr>
            </w:pPr>
            <w:r w:rsidRPr="00DE20C2">
              <w:rPr>
                <w:rFonts w:ascii="Verdana" w:hAnsi="Verdana" w:cstheme="minorHAnsi"/>
                <w:sz w:val="18"/>
                <w:szCs w:val="18"/>
              </w:rPr>
              <w:t>Adres siedziby podmiotu przetwarzającego - prosimy o podanie adresu siedziby z CEIDG lub KRS:</w:t>
            </w:r>
          </w:p>
          <w:p w14:paraId="65DD62DC" w14:textId="22D84ECE" w:rsidR="002B3C41" w:rsidRPr="00DE20C2" w:rsidRDefault="005A3030" w:rsidP="002B3C41">
            <w:pPr>
              <w:rPr>
                <w:rFonts w:ascii="Verdana" w:hAnsi="Verdana" w:cstheme="minorHAnsi"/>
                <w:sz w:val="18"/>
                <w:szCs w:val="18"/>
              </w:rPr>
            </w:pPr>
            <w:r w:rsidRPr="00DE20C2">
              <w:rPr>
                <w:rFonts w:ascii="Verdana" w:hAnsi="Verdana" w:cstheme="minorHAnsi"/>
                <w:sz w:val="18"/>
                <w:szCs w:val="18"/>
              </w:rPr>
              <w:t>...</w:t>
            </w:r>
          </w:p>
        </w:tc>
      </w:tr>
      <w:tr w:rsidR="002B3C41" w:rsidRPr="00DE20C2"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E20C2" w:rsidRDefault="002B3C4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E20C2" w:rsidRDefault="002B3C41" w:rsidP="002B3C41">
            <w:pPr>
              <w:rPr>
                <w:rFonts w:ascii="Verdana" w:hAnsi="Verdana" w:cstheme="minorHAnsi"/>
                <w:sz w:val="18"/>
                <w:szCs w:val="18"/>
              </w:rPr>
            </w:pPr>
            <w:r w:rsidRPr="00DE20C2">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2B3C41" w:rsidRPr="00DE20C2"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E20C2" w:rsidRDefault="002B3C4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E20C2" w:rsidRDefault="002B3C41" w:rsidP="002B3C41">
            <w:pPr>
              <w:rPr>
                <w:rFonts w:ascii="Verdana" w:hAnsi="Verdana" w:cstheme="minorHAnsi"/>
                <w:sz w:val="18"/>
                <w:szCs w:val="18"/>
              </w:rPr>
            </w:pPr>
            <w:r w:rsidRPr="00DE20C2">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DE20C2">
              <w:rPr>
                <w:rFonts w:ascii="Verdana" w:hAnsi="Verdana" w:cstheme="minorHAnsi"/>
                <w:sz w:val="18"/>
                <w:szCs w:val="18"/>
              </w:rPr>
              <w:t>teleadresowych (telefon, email):</w:t>
            </w:r>
          </w:p>
          <w:p w14:paraId="53B26880" w14:textId="30E78507" w:rsidR="002B3C4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2B3C41" w:rsidRPr="00DE20C2"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A42EF1" w:rsidRPr="00DE20C2"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Czy podmiot przetwarzający opracował polityki/procedury w zakresie ochrony danych osobowych?*</w:t>
            </w:r>
          </w:p>
          <w:p w14:paraId="3324579E" w14:textId="00C246A7" w:rsidR="00A42EF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A42EF1" w:rsidRPr="00DE20C2"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A42EF1" w:rsidRPr="00DE20C2"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Czy pracownicy podmiotu zostali zobowiązani do zachowania poufności przetwarzanych danych osobowych?</w:t>
            </w:r>
          </w:p>
          <w:p w14:paraId="35A3AC29" w14:textId="033FC815" w:rsidR="00A42EF1" w:rsidRPr="00DE20C2" w:rsidRDefault="005A3030" w:rsidP="00EA7FDF">
            <w:pPr>
              <w:pStyle w:val="opis"/>
              <w:spacing w:line="300" w:lineRule="auto"/>
              <w:ind w:left="0"/>
              <w:jc w:val="left"/>
              <w:rPr>
                <w:rFonts w:ascii="Verdana" w:hAnsi="Verdana" w:cstheme="minorHAnsi"/>
                <w:sz w:val="18"/>
                <w:szCs w:val="18"/>
              </w:rPr>
            </w:pPr>
            <w:r w:rsidRPr="00DE20C2">
              <w:rPr>
                <w:rFonts w:ascii="Verdana" w:hAnsi="Verdana" w:cstheme="minorHAnsi"/>
                <w:sz w:val="18"/>
                <w:szCs w:val="18"/>
              </w:rPr>
              <w:t>...</w:t>
            </w:r>
          </w:p>
        </w:tc>
      </w:tr>
      <w:tr w:rsidR="00A42EF1" w:rsidRPr="00DE20C2"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E20C2" w:rsidRDefault="00A42EF1"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E20C2" w:rsidRDefault="00A42EF1" w:rsidP="00A42EF1">
            <w:pPr>
              <w:rPr>
                <w:rFonts w:ascii="Verdana" w:hAnsi="Verdana" w:cstheme="minorHAnsi"/>
                <w:sz w:val="18"/>
                <w:szCs w:val="18"/>
              </w:rPr>
            </w:pPr>
            <w:r w:rsidRPr="00DE20C2">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E20C2" w:rsidRDefault="005A3030" w:rsidP="00A42EF1">
            <w:pPr>
              <w:rPr>
                <w:rFonts w:ascii="Verdana" w:hAnsi="Verdana" w:cstheme="minorHAnsi"/>
                <w:sz w:val="18"/>
                <w:szCs w:val="18"/>
              </w:rPr>
            </w:pPr>
            <w:r w:rsidRPr="00DE20C2">
              <w:rPr>
                <w:rFonts w:ascii="Verdana" w:hAnsi="Verdana" w:cstheme="minorHAnsi"/>
                <w:sz w:val="18"/>
                <w:szCs w:val="18"/>
              </w:rPr>
              <w:lastRenderedPageBreak/>
              <w:t>...</w:t>
            </w:r>
          </w:p>
        </w:tc>
      </w:tr>
      <w:tr w:rsidR="00A42EF1" w:rsidRPr="00DE20C2"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Czy podmiot przetwarzający korzysta wyłącznie z licencjonowanych programów/systemów teleinformatycznych?</w:t>
            </w:r>
          </w:p>
          <w:p w14:paraId="7E62B5E2" w14:textId="79DF4193" w:rsidR="00A42EF1" w:rsidRPr="00DE20C2" w:rsidRDefault="005A3030" w:rsidP="00A42EF1">
            <w:pPr>
              <w:rPr>
                <w:rFonts w:ascii="Verdana" w:hAnsi="Verdana" w:cstheme="minorHAnsi"/>
                <w:sz w:val="18"/>
                <w:szCs w:val="18"/>
              </w:rPr>
            </w:pPr>
            <w:r w:rsidRPr="00DE20C2">
              <w:rPr>
                <w:rFonts w:ascii="Verdana" w:hAnsi="Verdana" w:cstheme="minorHAnsi"/>
                <w:sz w:val="18"/>
                <w:szCs w:val="18"/>
              </w:rPr>
              <w:t>...</w:t>
            </w:r>
          </w:p>
        </w:tc>
      </w:tr>
      <w:tr w:rsidR="00602514" w:rsidRPr="00DE20C2"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 xml:space="preserve">W jaki sposób przechowywane są dane osobowe w formie papierowej i/lub w formie elektronicznej </w:t>
            </w:r>
            <w:r w:rsidR="003577C4" w:rsidRPr="00DE20C2">
              <w:rPr>
                <w:rFonts w:ascii="Verdana" w:hAnsi="Verdana" w:cstheme="minorHAnsi"/>
                <w:sz w:val="18"/>
                <w:szCs w:val="18"/>
              </w:rPr>
              <w:br/>
            </w:r>
            <w:r w:rsidRPr="00DE20C2">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E20C2" w:rsidRDefault="005A3030" w:rsidP="00A42EF1">
            <w:pPr>
              <w:rPr>
                <w:rFonts w:ascii="Verdana" w:hAnsi="Verdana" w:cstheme="minorHAnsi"/>
                <w:sz w:val="18"/>
                <w:szCs w:val="18"/>
              </w:rPr>
            </w:pPr>
            <w:r w:rsidRPr="00DE20C2">
              <w:rPr>
                <w:rFonts w:ascii="Verdana" w:hAnsi="Verdana" w:cstheme="minorHAnsi"/>
                <w:sz w:val="18"/>
                <w:szCs w:val="18"/>
              </w:rPr>
              <w:t>...</w:t>
            </w:r>
          </w:p>
        </w:tc>
      </w:tr>
      <w:tr w:rsidR="00602514" w:rsidRPr="00DE20C2"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 xml:space="preserve">Czy podmiot przetwarzający tworzy kopie zapasowe dla systemów teleinformatycznych? </w:t>
            </w:r>
          </w:p>
          <w:p w14:paraId="36506F05" w14:textId="1686E325" w:rsidR="00602514" w:rsidRPr="00DE20C2" w:rsidRDefault="005A3030" w:rsidP="00602514">
            <w:pPr>
              <w:rPr>
                <w:rFonts w:ascii="Verdana" w:hAnsi="Verdana" w:cstheme="minorHAnsi"/>
                <w:sz w:val="18"/>
                <w:szCs w:val="18"/>
              </w:rPr>
            </w:pPr>
            <w:r w:rsidRPr="00DE20C2">
              <w:rPr>
                <w:rFonts w:ascii="Verdana" w:hAnsi="Verdana" w:cstheme="minorHAnsi"/>
                <w:sz w:val="18"/>
                <w:szCs w:val="18"/>
              </w:rPr>
              <w:t>...</w:t>
            </w:r>
          </w:p>
        </w:tc>
      </w:tr>
      <w:tr w:rsidR="00602514" w:rsidRPr="00DE20C2"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 xml:space="preserve">Czy podmiot przetwarzający umożliwia realizację prawa jednostki zgodnie z RODO? </w:t>
            </w:r>
          </w:p>
          <w:p w14:paraId="35679102" w14:textId="3903B667" w:rsidR="00602514" w:rsidRPr="00DE20C2" w:rsidRDefault="005A3030" w:rsidP="00602514">
            <w:pPr>
              <w:rPr>
                <w:rFonts w:ascii="Verdana" w:hAnsi="Verdana" w:cstheme="minorHAnsi"/>
                <w:sz w:val="18"/>
                <w:szCs w:val="18"/>
              </w:rPr>
            </w:pPr>
            <w:r w:rsidRPr="00DE20C2">
              <w:rPr>
                <w:rFonts w:ascii="Verdana" w:hAnsi="Verdana" w:cstheme="minorHAnsi"/>
                <w:sz w:val="18"/>
                <w:szCs w:val="18"/>
              </w:rPr>
              <w:t>...</w:t>
            </w:r>
          </w:p>
        </w:tc>
      </w:tr>
      <w:tr w:rsidR="00602514" w:rsidRPr="00DE20C2"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E20C2" w:rsidRDefault="005A3030" w:rsidP="00602514">
            <w:pPr>
              <w:rPr>
                <w:rFonts w:ascii="Verdana" w:hAnsi="Verdana" w:cstheme="minorHAnsi"/>
                <w:sz w:val="18"/>
                <w:szCs w:val="18"/>
              </w:rPr>
            </w:pPr>
            <w:r w:rsidRPr="00DE20C2">
              <w:rPr>
                <w:rFonts w:ascii="Verdana" w:hAnsi="Verdana" w:cstheme="minorHAnsi"/>
                <w:sz w:val="18"/>
                <w:szCs w:val="18"/>
              </w:rPr>
              <w:t>...</w:t>
            </w:r>
          </w:p>
        </w:tc>
      </w:tr>
      <w:tr w:rsidR="00602514" w:rsidRPr="00DE20C2"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E20C2" w:rsidRDefault="00602514" w:rsidP="00EA7FDF">
            <w:pPr>
              <w:pStyle w:val="opis"/>
              <w:tabs>
                <w:tab w:val="left" w:pos="415"/>
              </w:tabs>
              <w:spacing w:line="300" w:lineRule="auto"/>
              <w:ind w:left="0" w:right="0"/>
              <w:jc w:val="center"/>
              <w:rPr>
                <w:rFonts w:ascii="Verdana" w:hAnsi="Verdana" w:cstheme="minorHAnsi"/>
                <w:sz w:val="18"/>
                <w:szCs w:val="18"/>
              </w:rPr>
            </w:pPr>
            <w:r w:rsidRPr="00DE20C2">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E20C2" w:rsidRDefault="00602514" w:rsidP="00602514">
            <w:pPr>
              <w:rPr>
                <w:rFonts w:ascii="Verdana" w:hAnsi="Verdana" w:cstheme="minorHAnsi"/>
                <w:sz w:val="18"/>
                <w:szCs w:val="18"/>
              </w:rPr>
            </w:pPr>
            <w:r w:rsidRPr="00DE20C2">
              <w:rPr>
                <w:rFonts w:ascii="Verdana" w:hAnsi="Verdana" w:cstheme="minorHAnsi"/>
                <w:sz w:val="18"/>
                <w:szCs w:val="18"/>
              </w:rPr>
              <w:t>Prosimy o wskazanie danych osoby wypełniającej ankietę (imię, nazwisko, stanowisko, telefon, adres email):</w:t>
            </w:r>
          </w:p>
          <w:p w14:paraId="7AAAF63B" w14:textId="7BB97644" w:rsidR="00602514" w:rsidRPr="00DE20C2" w:rsidRDefault="005A3030" w:rsidP="00602514">
            <w:pPr>
              <w:rPr>
                <w:rFonts w:ascii="Verdana" w:hAnsi="Verdana" w:cstheme="minorHAnsi"/>
                <w:sz w:val="18"/>
                <w:szCs w:val="18"/>
              </w:rPr>
            </w:pPr>
            <w:r w:rsidRPr="00DE20C2">
              <w:rPr>
                <w:rFonts w:ascii="Verdana" w:hAnsi="Verdana" w:cstheme="minorHAnsi"/>
                <w:sz w:val="18"/>
                <w:szCs w:val="18"/>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2" w:name="_Ref528247260"/>
      <w:bookmarkStart w:id="3" w:name="_Toc528334789"/>
      <w:bookmarkStart w:id="4"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2"/>
    <w:bookmarkEnd w:id="3"/>
    <w:bookmarkEnd w:id="4"/>
    <w:p w14:paraId="4D561F08" w14:textId="6531F684" w:rsidR="005B5686" w:rsidRPr="00641071" w:rsidRDefault="005B5686" w:rsidP="001068D7">
      <w:pPr>
        <w:ind w:right="68"/>
        <w:rPr>
          <w:rFonts w:ascii="Verdana" w:hAnsi="Verdana" w:cstheme="minorHAnsi"/>
          <w:i/>
          <w:sz w:val="14"/>
          <w:szCs w:val="14"/>
        </w:rPr>
      </w:pPr>
    </w:p>
    <w:sectPr w:rsidR="005B5686" w:rsidRPr="00641071" w:rsidSect="005A3030">
      <w:headerReference w:type="default" r:id="rId13"/>
      <w:footerReference w:type="defaul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3F9F36B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5005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5005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51A46" w14:textId="429A42AA" w:rsidR="002369B6" w:rsidRPr="004F644A" w:rsidRDefault="002369B6" w:rsidP="001A488D">
    <w:pPr>
      <w:pStyle w:val="Nagwek"/>
      <w:tabs>
        <w:tab w:val="clear" w:pos="4536"/>
        <w:tab w:val="clear" w:pos="9072"/>
      </w:tabs>
      <w:spacing w:after="120" w:line="276" w:lineRule="auto"/>
      <w:ind w:left="142" w:right="-993" w:firstLine="3260"/>
      <w:rPr>
        <w:rFonts w:ascii="Calibri" w:hAnsi="Calibri" w:cs="Calibri"/>
        <w:sz w:val="18"/>
        <w:szCs w:val="18"/>
      </w:rPr>
    </w:pPr>
    <w:r w:rsidRPr="00641071">
      <w:rPr>
        <w:rFonts w:ascii="Verdana" w:hAnsi="Verdana" w:cstheme="minorHAnsi"/>
        <w:sz w:val="14"/>
        <w:szCs w:val="14"/>
      </w:rPr>
      <w:t xml:space="preserve">Postępowanie zakupowe nr </w:t>
    </w:r>
    <w:sdt>
      <w:sdtPr>
        <w:rPr>
          <w:rFonts w:ascii="Verdana" w:hAnsi="Verdana" w:cstheme="minorHAnsi"/>
          <w:sz w:val="14"/>
          <w:szCs w:val="14"/>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5471C" w:rsidRPr="00641071">
          <w:rPr>
            <w:rFonts w:ascii="Verdana" w:hAnsi="Verdana" w:cstheme="minorHAnsi"/>
            <w:sz w:val="14"/>
            <w:szCs w:val="14"/>
          </w:rPr>
          <w:t>POST/DYS/OZ/G</w:t>
        </w:r>
        <w:r w:rsidR="0095005C">
          <w:rPr>
            <w:rFonts w:ascii="Verdana" w:hAnsi="Verdana" w:cstheme="minorHAnsi"/>
            <w:sz w:val="14"/>
            <w:szCs w:val="14"/>
          </w:rPr>
          <w:t>ZA/0</w:t>
        </w:r>
        <w:r w:rsidR="00BC577C">
          <w:rPr>
            <w:rFonts w:ascii="Verdana" w:hAnsi="Verdana" w:cstheme="minorHAnsi"/>
            <w:sz w:val="14"/>
            <w:szCs w:val="14"/>
          </w:rPr>
          <w:t>4403</w:t>
        </w:r>
        <w:r w:rsidR="00B713BD" w:rsidRPr="00641071">
          <w:rPr>
            <w:rFonts w:ascii="Verdana" w:hAnsi="Verdana" w:cstheme="minorHAnsi"/>
            <w:sz w:val="14"/>
            <w:szCs w:val="14"/>
          </w:rPr>
          <w:t>/2025</w:t>
        </w:r>
      </w:sdtContent>
    </w:sdt>
    <w:r w:rsidRPr="00A31C7C">
      <w:rPr>
        <w:rFonts w:asciiTheme="minorHAnsi" w:hAnsiTheme="minorHAnsi" w:cstheme="minorHAnsi"/>
        <w:color w:val="4F81BD" w:themeColor="accent1"/>
      </w:rPr>
      <w:tab/>
    </w:r>
    <w:r w:rsidR="001A488D">
      <w:rPr>
        <w:rFonts w:ascii="Calibri" w:hAnsi="Calibri" w:cs="Calibri"/>
        <w:noProof/>
        <w:sz w:val="18"/>
        <w:szCs w:val="18"/>
        <w:lang w:eastAsia="pl-PL"/>
      </w:rPr>
      <w:drawing>
        <wp:inline distT="0" distB="0" distL="0" distR="0" wp14:anchorId="7D1678B6" wp14:editId="6221E0A4">
          <wp:extent cx="756285" cy="59118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91185"/>
                  </a:xfrm>
                  <a:prstGeom prst="rect">
                    <a:avLst/>
                  </a:prstGeom>
                  <a:noFill/>
                </pic:spPr>
              </pic:pic>
            </a:graphicData>
          </a:graphic>
        </wp:inline>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185434996">
    <w:abstractNumId w:val="4"/>
  </w:num>
  <w:num w:numId="2" w16cid:durableId="1559169840">
    <w:abstractNumId w:val="5"/>
  </w:num>
  <w:num w:numId="3" w16cid:durableId="249626985">
    <w:abstractNumId w:val="6"/>
  </w:num>
  <w:num w:numId="4" w16cid:durableId="1169323598">
    <w:abstractNumId w:val="7"/>
  </w:num>
  <w:num w:numId="5" w16cid:durableId="1107501711">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892"/>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37805"/>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88D"/>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163"/>
    <w:rsid w:val="0038146C"/>
    <w:rsid w:val="003818E2"/>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0BBA"/>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0ED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D31"/>
    <w:rsid w:val="0095005C"/>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577C"/>
    <w:rsid w:val="00BC73E1"/>
    <w:rsid w:val="00BD0EF5"/>
    <w:rsid w:val="00BD2068"/>
    <w:rsid w:val="00BD26CD"/>
    <w:rsid w:val="00BD2CCB"/>
    <w:rsid w:val="00BD37B6"/>
    <w:rsid w:val="00BD59CB"/>
    <w:rsid w:val="00BD5AA3"/>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0E6F"/>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0C2"/>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C13"/>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332"/>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304"/>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10CC4"/>
    <w:rsid w:val="00023A62"/>
    <w:rsid w:val="00024EF1"/>
    <w:rsid w:val="00035FD2"/>
    <w:rsid w:val="00052314"/>
    <w:rsid w:val="0006218F"/>
    <w:rsid w:val="00073253"/>
    <w:rsid w:val="00092C4D"/>
    <w:rsid w:val="00093F96"/>
    <w:rsid w:val="000A1772"/>
    <w:rsid w:val="000A3410"/>
    <w:rsid w:val="000B4E1F"/>
    <w:rsid w:val="000B5F48"/>
    <w:rsid w:val="00112677"/>
    <w:rsid w:val="00137805"/>
    <w:rsid w:val="00145E06"/>
    <w:rsid w:val="00162FA2"/>
    <w:rsid w:val="00185885"/>
    <w:rsid w:val="001F4D89"/>
    <w:rsid w:val="001F6AB2"/>
    <w:rsid w:val="002036E3"/>
    <w:rsid w:val="00263FCB"/>
    <w:rsid w:val="0027219B"/>
    <w:rsid w:val="0027490D"/>
    <w:rsid w:val="002A5475"/>
    <w:rsid w:val="002D0025"/>
    <w:rsid w:val="002D5E73"/>
    <w:rsid w:val="002D7537"/>
    <w:rsid w:val="002E672A"/>
    <w:rsid w:val="00305222"/>
    <w:rsid w:val="00314C50"/>
    <w:rsid w:val="00323E15"/>
    <w:rsid w:val="00334924"/>
    <w:rsid w:val="00337C7B"/>
    <w:rsid w:val="00337F24"/>
    <w:rsid w:val="00341F66"/>
    <w:rsid w:val="0038682C"/>
    <w:rsid w:val="003B4965"/>
    <w:rsid w:val="003C4DB9"/>
    <w:rsid w:val="003D3C04"/>
    <w:rsid w:val="003F09C6"/>
    <w:rsid w:val="003F28CC"/>
    <w:rsid w:val="00401457"/>
    <w:rsid w:val="00405878"/>
    <w:rsid w:val="00411C41"/>
    <w:rsid w:val="00417E89"/>
    <w:rsid w:val="0046204C"/>
    <w:rsid w:val="0047186A"/>
    <w:rsid w:val="004755AE"/>
    <w:rsid w:val="00476E5A"/>
    <w:rsid w:val="00486F64"/>
    <w:rsid w:val="00496BD7"/>
    <w:rsid w:val="004A3E05"/>
    <w:rsid w:val="004B30AB"/>
    <w:rsid w:val="00504382"/>
    <w:rsid w:val="00504B11"/>
    <w:rsid w:val="00520BBA"/>
    <w:rsid w:val="00572957"/>
    <w:rsid w:val="00583481"/>
    <w:rsid w:val="00584919"/>
    <w:rsid w:val="005944D9"/>
    <w:rsid w:val="005A7CF4"/>
    <w:rsid w:val="005B35FD"/>
    <w:rsid w:val="005B5BB2"/>
    <w:rsid w:val="005C354C"/>
    <w:rsid w:val="005D6111"/>
    <w:rsid w:val="00600D1C"/>
    <w:rsid w:val="00604ADF"/>
    <w:rsid w:val="006566AF"/>
    <w:rsid w:val="00656B58"/>
    <w:rsid w:val="0067331D"/>
    <w:rsid w:val="00674C80"/>
    <w:rsid w:val="00690FBB"/>
    <w:rsid w:val="006A12EA"/>
    <w:rsid w:val="006A1C75"/>
    <w:rsid w:val="006A4C38"/>
    <w:rsid w:val="006A4DB0"/>
    <w:rsid w:val="006A6AFD"/>
    <w:rsid w:val="006C2712"/>
    <w:rsid w:val="006F29E1"/>
    <w:rsid w:val="00723176"/>
    <w:rsid w:val="00745DF2"/>
    <w:rsid w:val="00774C40"/>
    <w:rsid w:val="007E096F"/>
    <w:rsid w:val="007E391E"/>
    <w:rsid w:val="00821876"/>
    <w:rsid w:val="00832C41"/>
    <w:rsid w:val="00843AAE"/>
    <w:rsid w:val="0085262B"/>
    <w:rsid w:val="008714B4"/>
    <w:rsid w:val="00876E33"/>
    <w:rsid w:val="008803EB"/>
    <w:rsid w:val="008D2595"/>
    <w:rsid w:val="008E019D"/>
    <w:rsid w:val="008E031B"/>
    <w:rsid w:val="0091435D"/>
    <w:rsid w:val="00920F8B"/>
    <w:rsid w:val="00923549"/>
    <w:rsid w:val="009324D2"/>
    <w:rsid w:val="009B2C80"/>
    <w:rsid w:val="009C31BA"/>
    <w:rsid w:val="009E669E"/>
    <w:rsid w:val="009F0A75"/>
    <w:rsid w:val="009F1BDC"/>
    <w:rsid w:val="00A274B8"/>
    <w:rsid w:val="00A27FD0"/>
    <w:rsid w:val="00A347BC"/>
    <w:rsid w:val="00A35DF1"/>
    <w:rsid w:val="00A72EB3"/>
    <w:rsid w:val="00AD162B"/>
    <w:rsid w:val="00AD5090"/>
    <w:rsid w:val="00B14DB9"/>
    <w:rsid w:val="00B4616D"/>
    <w:rsid w:val="00B53165"/>
    <w:rsid w:val="00B60536"/>
    <w:rsid w:val="00B60637"/>
    <w:rsid w:val="00B864C2"/>
    <w:rsid w:val="00B90592"/>
    <w:rsid w:val="00B917DC"/>
    <w:rsid w:val="00BA657E"/>
    <w:rsid w:val="00BB6011"/>
    <w:rsid w:val="00BC6FE2"/>
    <w:rsid w:val="00BD37B6"/>
    <w:rsid w:val="00C102F1"/>
    <w:rsid w:val="00C80E37"/>
    <w:rsid w:val="00C849CA"/>
    <w:rsid w:val="00C96706"/>
    <w:rsid w:val="00CA664C"/>
    <w:rsid w:val="00CD6EC5"/>
    <w:rsid w:val="00D34CE5"/>
    <w:rsid w:val="00D405FD"/>
    <w:rsid w:val="00D84B3B"/>
    <w:rsid w:val="00DA0DD7"/>
    <w:rsid w:val="00DB34D2"/>
    <w:rsid w:val="00DB544B"/>
    <w:rsid w:val="00DB73BB"/>
    <w:rsid w:val="00DC7A68"/>
    <w:rsid w:val="00DD6B38"/>
    <w:rsid w:val="00DF269A"/>
    <w:rsid w:val="00DF40DA"/>
    <w:rsid w:val="00DF724D"/>
    <w:rsid w:val="00E00CF9"/>
    <w:rsid w:val="00E35FDA"/>
    <w:rsid w:val="00E41C13"/>
    <w:rsid w:val="00E955A9"/>
    <w:rsid w:val="00E959DA"/>
    <w:rsid w:val="00ED5DD4"/>
    <w:rsid w:val="00EE39C7"/>
    <w:rsid w:val="00EF5F32"/>
    <w:rsid w:val="00F00FB3"/>
    <w:rsid w:val="00F164E0"/>
    <w:rsid w:val="00F55D7C"/>
    <w:rsid w:val="00F8384E"/>
    <w:rsid w:val="00FC3304"/>
    <w:rsid w:val="00FC7E07"/>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F18C8D-E5ED-443F-BA28-E28E7D7E0789}">
  <ds:schemaRefs>
    <ds:schemaRef ds:uri="http://schemas.openxmlformats.org/officeDocument/2006/bibliography"/>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E658F53-1394-4A9B-B217-0B1F53970B3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527</Words>
  <Characters>3166</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POST/DYS/OZ/GZA/04403/2025</dc:subject>
  <dc:creator>Kurpiewska Katarzyna [PGE S.A.]</dc:creator>
  <cp:lastModifiedBy>Swatowska Beata [PGE Dystr. O.Zamość]</cp:lastModifiedBy>
  <cp:revision>11</cp:revision>
  <cp:lastPrinted>2021-02-26T13:14:00Z</cp:lastPrinted>
  <dcterms:created xsi:type="dcterms:W3CDTF">2025-06-13T09:39:00Z</dcterms:created>
  <dcterms:modified xsi:type="dcterms:W3CDTF">2025-12-05T13:27:00Z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